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016B4A10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 xml:space="preserve">PREGÃO ELETRÔNICO </w:t>
      </w:r>
      <w:r w:rsidRPr="00786C1C">
        <w:rPr>
          <w:rFonts w:ascii="Calibri" w:hAnsi="Calibri" w:cs="Calibri"/>
          <w:bCs/>
          <w:sz w:val="24"/>
        </w:rPr>
        <w:t xml:space="preserve">nº </w:t>
      </w:r>
      <w:r w:rsidR="003C319E" w:rsidRPr="00786C1C">
        <w:rPr>
          <w:rFonts w:ascii="Calibri" w:hAnsi="Calibri" w:cs="Calibri"/>
          <w:bCs/>
          <w:sz w:val="24"/>
        </w:rPr>
        <w:t>0</w:t>
      </w:r>
      <w:r w:rsidR="00D13F55">
        <w:rPr>
          <w:rFonts w:ascii="Calibri" w:hAnsi="Calibri" w:cs="Calibri"/>
          <w:bCs/>
          <w:sz w:val="24"/>
        </w:rPr>
        <w:t>67</w:t>
      </w:r>
      <w:r w:rsidR="003C319E" w:rsidRPr="00786C1C">
        <w:rPr>
          <w:rFonts w:ascii="Calibri" w:hAnsi="Calibri" w:cs="Calibri"/>
          <w:bCs/>
          <w:sz w:val="24"/>
        </w:rPr>
        <w:t>9</w:t>
      </w:r>
      <w:r w:rsidRPr="00786C1C">
        <w:rPr>
          <w:rFonts w:ascii="Calibri" w:hAnsi="Calibri" w:cs="Calibri"/>
          <w:bCs/>
          <w:sz w:val="24"/>
        </w:rPr>
        <w:t>/202</w:t>
      </w:r>
      <w:r w:rsidR="003618FC" w:rsidRPr="00786C1C">
        <w:rPr>
          <w:rFonts w:ascii="Calibri" w:hAnsi="Calibri" w:cs="Calibri"/>
          <w:bCs/>
          <w:sz w:val="24"/>
        </w:rPr>
        <w:t>5</w:t>
      </w:r>
    </w:p>
    <w:p w14:paraId="476DAA2D" w14:textId="2B6D6284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2FA4702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9065E8">
        <w:rPr>
          <w:rFonts w:ascii="Calibri" w:hAnsi="Calibri" w:cs="Calibri"/>
          <w:sz w:val="22"/>
          <w:szCs w:val="22"/>
        </w:rPr>
        <w:t xml:space="preserve">CI nº </w:t>
      </w:r>
      <w:bookmarkEnd w:id="0"/>
      <w:r w:rsidR="00042137" w:rsidRPr="00042137">
        <w:rPr>
          <w:rFonts w:ascii="Calibri" w:hAnsi="Calibri" w:cs="Calibri"/>
          <w:sz w:val="22"/>
          <w:szCs w:val="22"/>
        </w:rPr>
        <w:t>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596ABC7B" w14:textId="6ECD9652" w:rsidR="00042137" w:rsidRDefault="00B36EBC" w:rsidP="00042137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  <w:r w:rsidR="00042137">
        <w:rPr>
          <w:rFonts w:ascii="Calibri" w:hAnsi="Calibri" w:cs="Calibri"/>
          <w:sz w:val="22"/>
          <w:szCs w:val="22"/>
        </w:rPr>
        <w:t>.</w:t>
      </w:r>
    </w:p>
    <w:p w14:paraId="3C4B7B02" w14:textId="5F6FA71C" w:rsidR="00B36EBC" w:rsidRPr="00AE67EB" w:rsidRDefault="00042137" w:rsidP="00042137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bCs/>
          <w:sz w:val="20"/>
        </w:rPr>
      </w:pPr>
      <w:r w:rsidRPr="00AE67EB">
        <w:rPr>
          <w:rFonts w:ascii="Calibri" w:hAnsi="Calibri" w:cs="Calibri"/>
          <w:bCs/>
          <w:sz w:val="20"/>
        </w:rPr>
        <w:t xml:space="preserve"> </w:t>
      </w: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575DCF26" w14:textId="77777777" w:rsidR="00746E60" w:rsidRDefault="00BF5B79" w:rsidP="00AF4588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042137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>,</w:t>
      </w:r>
    </w:p>
    <w:p w14:paraId="7CAB355C" w14:textId="6EC0FC67" w:rsidR="00AF4588" w:rsidRDefault="00AF4588" w:rsidP="00AF4588">
      <w:pPr>
        <w:ind w:right="27"/>
        <w:jc w:val="right"/>
        <w:rPr>
          <w:rFonts w:ascii="Calibri" w:hAnsi="Calibri" w:cs="Calibri"/>
          <w:sz w:val="22"/>
        </w:rPr>
      </w:pPr>
    </w:p>
    <w:p w14:paraId="7CA000DD" w14:textId="214E0B75" w:rsidR="00EE5DD2" w:rsidRDefault="00EE5DD2" w:rsidP="00AF4588">
      <w:pPr>
        <w:ind w:right="27"/>
        <w:jc w:val="right"/>
        <w:rPr>
          <w:rFonts w:ascii="Calibri" w:hAnsi="Calibri" w:cs="Calibri"/>
          <w:sz w:val="22"/>
        </w:rPr>
      </w:pPr>
    </w:p>
    <w:p w14:paraId="4A1A5401" w14:textId="6F1595A8" w:rsidR="00EE5DD2" w:rsidRDefault="00EE5DD2" w:rsidP="00AF4588">
      <w:pPr>
        <w:ind w:right="27"/>
        <w:jc w:val="right"/>
        <w:rPr>
          <w:rFonts w:ascii="Calibri" w:hAnsi="Calibri" w:cs="Calibri"/>
          <w:sz w:val="22"/>
        </w:rPr>
      </w:pPr>
    </w:p>
    <w:p w14:paraId="2A1B526E" w14:textId="75361E4C" w:rsidR="00EE5DD2" w:rsidRPr="00EE5DD2" w:rsidRDefault="00EE5DD2" w:rsidP="00AF4588">
      <w:pPr>
        <w:ind w:right="27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14:paraId="20492BF2" w14:textId="3B21D4F1" w:rsidR="00EE5DD2" w:rsidRPr="00EE5DD2" w:rsidRDefault="00EE5DD2" w:rsidP="00EE5DD2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E5DD2">
        <w:rPr>
          <w:rFonts w:asciiTheme="minorHAnsi" w:hAnsiTheme="minorHAnsi" w:cstheme="minorHAnsi"/>
          <w:b/>
          <w:bCs/>
          <w:sz w:val="20"/>
          <w:szCs w:val="20"/>
        </w:rPr>
        <w:t xml:space="preserve">Fundação Universidade do Estado de Santa Catarina   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  <w:r w:rsidRPr="00EE5DD2">
        <w:rPr>
          <w:rFonts w:asciiTheme="minorHAnsi" w:hAnsiTheme="minorHAnsi" w:cstheme="minorHAnsi"/>
          <w:b/>
          <w:bCs/>
          <w:color w:val="333333"/>
          <w:sz w:val="20"/>
          <w:szCs w:val="20"/>
          <w:shd w:val="clear" w:color="auto" w:fill="FFFFFF"/>
        </w:rPr>
        <w:t>HAPPY CLEAN COMERCIO E SERVIÇOS DE LAVANDERIA LTDA</w:t>
      </w:r>
      <w:r>
        <w:rPr>
          <w:rFonts w:asciiTheme="minorHAnsi" w:hAnsiTheme="minorHAnsi" w:cstheme="minorHAnsi"/>
          <w:b/>
          <w:bCs/>
          <w:color w:val="333333"/>
          <w:sz w:val="20"/>
          <w:szCs w:val="20"/>
          <w:shd w:val="clear" w:color="auto" w:fill="FFFFFF"/>
        </w:rPr>
        <w:t xml:space="preserve"> ME</w:t>
      </w:r>
    </w:p>
    <w:p w14:paraId="32279CE9" w14:textId="17628017" w:rsidR="00EE5DD2" w:rsidRDefault="00EE5DD2" w:rsidP="00EE5DD2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     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</w:t>
      </w:r>
      <w:r>
        <w:rPr>
          <w:rFonts w:ascii="Calibri" w:hAnsi="Calibri" w:cs="Calibri"/>
          <w:i/>
          <w:iCs/>
          <w:sz w:val="22"/>
        </w:rPr>
        <w:t xml:space="preserve">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</w:t>
      </w:r>
      <w:r w:rsidRPr="00395629">
        <w:rPr>
          <w:rFonts w:ascii="Calibri" w:hAnsi="Calibri" w:cs="Calibri"/>
          <w:sz w:val="22"/>
        </w:rPr>
        <w:t xml:space="preserve">CNPJ </w:t>
      </w:r>
      <w:r>
        <w:rPr>
          <w:rFonts w:ascii="Calibri" w:hAnsi="Calibri" w:cs="Calibri"/>
          <w:sz w:val="22"/>
        </w:rPr>
        <w:t>15.307.989/0001-58</w:t>
      </w:r>
    </w:p>
    <w:p w14:paraId="34BB60C0" w14:textId="77777777" w:rsidR="00EE5DD2" w:rsidRPr="00395629" w:rsidRDefault="00EE5DD2" w:rsidP="00EE5DD2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</w:t>
      </w: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                                      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395629">
        <w:rPr>
          <w:rFonts w:ascii="Calibri" w:hAnsi="Calibri" w:cs="Calibri"/>
          <w:i/>
          <w:iCs/>
          <w:sz w:val="22"/>
          <w:szCs w:val="22"/>
        </w:rPr>
        <w:t>(</w:t>
      </w:r>
      <w:proofErr w:type="gramEnd"/>
      <w:r w:rsidRPr="00395629">
        <w:rPr>
          <w:rFonts w:ascii="Calibri" w:hAnsi="Calibri" w:cs="Calibri"/>
          <w:i/>
          <w:iCs/>
          <w:sz w:val="22"/>
          <w:szCs w:val="22"/>
        </w:rPr>
        <w:t>Assinatura Digital)</w:t>
      </w:r>
    </w:p>
    <w:p w14:paraId="38354FBB" w14:textId="7040982A" w:rsidR="00EE5DD2" w:rsidRDefault="00EE5DD2" w:rsidP="00EE5DD2">
      <w:pPr>
        <w:ind w:right="27"/>
        <w:jc w:val="center"/>
        <w:rPr>
          <w:rFonts w:ascii="Calibri" w:hAnsi="Calibri" w:cs="Calibri"/>
          <w:sz w:val="22"/>
        </w:rPr>
      </w:pPr>
    </w:p>
    <w:p w14:paraId="35117B94" w14:textId="74D6C7EE" w:rsidR="00EE5DD2" w:rsidRDefault="00EE5DD2" w:rsidP="00EE5DD2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1DBC6F1" w14:textId="77777777" w:rsidR="00AF4588" w:rsidRDefault="00AF4588" w:rsidP="00EE5DD2">
      <w:pPr>
        <w:ind w:right="27"/>
        <w:jc w:val="center"/>
        <w:rPr>
          <w:rFonts w:ascii="Calibri" w:hAnsi="Calibri" w:cs="Calibri"/>
          <w:sz w:val="22"/>
        </w:rPr>
      </w:pPr>
    </w:p>
    <w:sectPr w:rsidR="00AF4588" w:rsidSect="00AF4588">
      <w:headerReference w:type="default" r:id="rId8"/>
      <w:footerReference w:type="default" r:id="rId9"/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137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472A7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46A8"/>
    <w:rsid w:val="002D54DE"/>
    <w:rsid w:val="002D7F62"/>
    <w:rsid w:val="002E0188"/>
    <w:rsid w:val="002E0DD8"/>
    <w:rsid w:val="002E342A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9E5"/>
    <w:rsid w:val="003B1D79"/>
    <w:rsid w:val="003B2CF6"/>
    <w:rsid w:val="003B2DC2"/>
    <w:rsid w:val="003B2F78"/>
    <w:rsid w:val="003B3759"/>
    <w:rsid w:val="003B3B12"/>
    <w:rsid w:val="003B3F71"/>
    <w:rsid w:val="003B4237"/>
    <w:rsid w:val="003B501C"/>
    <w:rsid w:val="003B5A3B"/>
    <w:rsid w:val="003B5FC4"/>
    <w:rsid w:val="003C0F38"/>
    <w:rsid w:val="003C1D1C"/>
    <w:rsid w:val="003C319E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3949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36FB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62FA2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A7E17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C24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B36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240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501C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1F05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6C1C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0F9F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35AF"/>
    <w:rsid w:val="00A3653A"/>
    <w:rsid w:val="00A36C4C"/>
    <w:rsid w:val="00A414C7"/>
    <w:rsid w:val="00A42BD5"/>
    <w:rsid w:val="00A42F14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588"/>
    <w:rsid w:val="00AF4A1E"/>
    <w:rsid w:val="00AF4C4F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6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95F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0AF"/>
    <w:rsid w:val="00D02F2F"/>
    <w:rsid w:val="00D10154"/>
    <w:rsid w:val="00D11AE2"/>
    <w:rsid w:val="00D11E46"/>
    <w:rsid w:val="00D1318B"/>
    <w:rsid w:val="00D13F55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DF50A1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DD2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49D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6951"/>
    <w:rsid w:val="00FF7283"/>
    <w:rsid w:val="00FF72BE"/>
    <w:rsid w:val="00F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2E342A"/>
    <w:rsid w:val="003B19E5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A05A2"/>
    <w:rsid w:val="00A1342A"/>
    <w:rsid w:val="00A3182D"/>
    <w:rsid w:val="00A42F14"/>
    <w:rsid w:val="00AA7AFB"/>
    <w:rsid w:val="00B4559A"/>
    <w:rsid w:val="00BA2BC2"/>
    <w:rsid w:val="00D00440"/>
    <w:rsid w:val="00DC2A55"/>
    <w:rsid w:val="00E17B52"/>
    <w:rsid w:val="00EB2FC9"/>
    <w:rsid w:val="00F11930"/>
    <w:rsid w:val="00F2680D"/>
    <w:rsid w:val="00F3313F"/>
    <w:rsid w:val="00F3449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1</Pages>
  <Words>477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3053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Usuário(a)</cp:lastModifiedBy>
  <cp:revision>119</cp:revision>
  <cp:lastPrinted>2025-05-26T11:20:00Z</cp:lastPrinted>
  <dcterms:created xsi:type="dcterms:W3CDTF">2020-05-14T18:48:00Z</dcterms:created>
  <dcterms:modified xsi:type="dcterms:W3CDTF">2025-05-26T11:20:00Z</dcterms:modified>
</cp:coreProperties>
</file>